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6B5" w:rsidRDefault="001166B5" w:rsidP="00E27AF8">
      <w:pPr>
        <w:tabs>
          <w:tab w:val="right" w:pos="8280"/>
        </w:tabs>
        <w:spacing w:after="0"/>
        <w:ind w:right="-22"/>
        <w:contextualSpacing/>
        <w:jc w:val="left"/>
        <w:rPr>
          <w:rFonts w:ascii="Verdana" w:hAnsi="Verdana"/>
          <w:caps/>
          <w:color w:val="002060"/>
          <w:sz w:val="20"/>
          <w:lang w:val="en-GB"/>
        </w:rPr>
      </w:pPr>
    </w:p>
    <w:p w:rsidR="001166B5" w:rsidRDefault="0015507D" w:rsidP="00F302F2">
      <w:pPr>
        <w:ind w:right="-993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 w:rsidR="007A4430"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</w:t>
      </w:r>
      <w:r w:rsidR="005E466D">
        <w:rPr>
          <w:rFonts w:ascii="Verdana" w:hAnsi="Verdana" w:cs="Arial"/>
          <w:b/>
          <w:color w:val="002060"/>
          <w:sz w:val="36"/>
          <w:szCs w:val="36"/>
          <w:lang w:val="en-GB"/>
        </w:rPr>
        <w:t>EACHING</w:t>
      </w:r>
    </w:p>
    <w:p w:rsidR="007A4430" w:rsidRDefault="007A4430" w:rsidP="006D60EC">
      <w:pPr>
        <w:spacing w:after="36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Teacher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:rsidTr="00107B17">
        <w:trPr>
          <w:trHeight w:val="334"/>
        </w:trPr>
        <w:tc>
          <w:tcPr>
            <w:tcW w:w="2232" w:type="dxa"/>
            <w:shd w:val="clear" w:color="auto" w:fill="FFFFFF"/>
          </w:tcPr>
          <w:p w:rsidR="001903D7" w:rsidRPr="007673FA" w:rsidRDefault="001903D7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DC287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:rsidTr="00107B17">
        <w:trPr>
          <w:trHeight w:val="412"/>
        </w:trPr>
        <w:tc>
          <w:tcPr>
            <w:tcW w:w="2232" w:type="dxa"/>
            <w:shd w:val="clear" w:color="auto" w:fill="FFFFFF"/>
          </w:tcPr>
          <w:p w:rsidR="00DF7065" w:rsidRPr="00DF7065" w:rsidRDefault="00DF7065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1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E67F2F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:rsidTr="00107B17">
        <w:tc>
          <w:tcPr>
            <w:tcW w:w="2232" w:type="dxa"/>
            <w:shd w:val="clear" w:color="auto" w:fill="FFFFFF"/>
          </w:tcPr>
          <w:p w:rsidR="001903D7" w:rsidRPr="007673FA" w:rsidRDefault="00DF7065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5E25F5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bookmarkStart w:id="0" w:name="_GoBack"/>
            <w:bookmarkEnd w:id="0"/>
          </w:p>
        </w:tc>
      </w:tr>
      <w:tr w:rsidR="003D7EC0" w:rsidRPr="007673FA" w:rsidTr="00107B17">
        <w:tc>
          <w:tcPr>
            <w:tcW w:w="2232" w:type="dxa"/>
            <w:shd w:val="clear" w:color="auto" w:fill="FFFFFF"/>
          </w:tcPr>
          <w:p w:rsidR="001903D7" w:rsidRPr="007673FA" w:rsidRDefault="00474BE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93"/>
        <w:gridCol w:w="2183"/>
        <w:gridCol w:w="2064"/>
        <w:gridCol w:w="2764"/>
      </w:tblGrid>
      <w:tr w:rsidR="007967A9" w:rsidRPr="005E466D" w:rsidTr="00107B17">
        <w:trPr>
          <w:trHeight w:val="314"/>
        </w:trPr>
        <w:tc>
          <w:tcPr>
            <w:tcW w:w="2228" w:type="dxa"/>
            <w:shd w:val="clear" w:color="auto" w:fill="FFFFFF"/>
          </w:tcPr>
          <w:p w:rsidR="007967A9" w:rsidRPr="005E466D" w:rsidRDefault="007967A9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NUI GALWAY</w:t>
            </w:r>
          </w:p>
        </w:tc>
        <w:tc>
          <w:tcPr>
            <w:tcW w:w="2228" w:type="dxa"/>
            <w:shd w:val="clear" w:color="auto" w:fill="FFFFFF"/>
          </w:tcPr>
          <w:p w:rsidR="00F8532D" w:rsidRPr="00782942" w:rsidRDefault="00F8532D" w:rsidP="0039641E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  <w:r w:rsidRPr="00782942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  <w:r w:rsidRPr="0078294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:rsidR="007967A9" w:rsidRPr="005E466D" w:rsidRDefault="00F8532D" w:rsidP="0039641E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:rsidR="007967A9" w:rsidRPr="0039641E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 w:rsidRPr="0039641E">
              <w:rPr>
                <w:rFonts w:ascii="Verdana" w:hAnsi="Verdana" w:cs="Arial"/>
                <w:color w:val="002060"/>
                <w:sz w:val="20"/>
                <w:lang w:val="en-GB"/>
              </w:rPr>
              <w:t>LARGE</w:t>
            </w:r>
          </w:p>
        </w:tc>
      </w:tr>
      <w:tr w:rsidR="007967A9" w:rsidRPr="005E466D" w:rsidTr="00107B17">
        <w:trPr>
          <w:trHeight w:val="314"/>
        </w:trPr>
        <w:tc>
          <w:tcPr>
            <w:tcW w:w="2228" w:type="dxa"/>
            <w:shd w:val="clear" w:color="auto" w:fill="FFFFFF"/>
          </w:tcPr>
          <w:p w:rsidR="007967A9" w:rsidRPr="005E466D" w:rsidRDefault="007967A9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:rsidR="007967A9" w:rsidRPr="005E466D" w:rsidRDefault="007967A9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7967A9" w:rsidRPr="005E466D" w:rsidRDefault="007967A9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IRLGALWAY01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Department/unit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472"/>
        </w:trPr>
        <w:tc>
          <w:tcPr>
            <w:tcW w:w="2228" w:type="dxa"/>
            <w:shd w:val="clear" w:color="auto" w:fill="FFFFFF"/>
          </w:tcPr>
          <w:p w:rsidR="007967A9" w:rsidRPr="005E466D" w:rsidRDefault="007967A9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University Road, Galway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39641E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228" w:type="dxa"/>
            <w:shd w:val="clear" w:color="auto" w:fill="FFFFFF"/>
          </w:tcPr>
          <w:p w:rsidR="007967A9" w:rsidRPr="0039641E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39641E">
              <w:rPr>
                <w:rFonts w:ascii="Verdana" w:hAnsi="Verdana" w:cs="Arial"/>
                <w:sz w:val="20"/>
                <w:lang w:val="en-GB"/>
              </w:rPr>
              <w:t>IE</w:t>
            </w:r>
          </w:p>
        </w:tc>
      </w:tr>
      <w:tr w:rsidR="007967A9" w:rsidRPr="005E466D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7967A9" w:rsidRPr="005E466D" w:rsidRDefault="007967A9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:rsidR="007967A9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Mary Lyons</w:t>
            </w:r>
          </w:p>
          <w:p w:rsidR="0039641E" w:rsidRPr="005E466D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International Affairs Officer</w:t>
            </w:r>
          </w:p>
        </w:tc>
        <w:tc>
          <w:tcPr>
            <w:tcW w:w="2228" w:type="dxa"/>
            <w:shd w:val="clear" w:color="auto" w:fill="FFFFFF"/>
          </w:tcPr>
          <w:p w:rsidR="007967A9" w:rsidRDefault="007967A9" w:rsidP="0039641E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:rsidR="007967A9" w:rsidRPr="00C17AB2" w:rsidRDefault="007967A9" w:rsidP="0039641E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:rsidR="007967A9" w:rsidRPr="0039641E" w:rsidRDefault="003C7A9B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fr-BE"/>
              </w:rPr>
            </w:pPr>
            <w:hyperlink r:id="rId9" w:history="1">
              <w:r w:rsidR="0039641E" w:rsidRPr="0039641E">
                <w:rPr>
                  <w:rStyle w:val="Hyperlink"/>
                  <w:rFonts w:ascii="Verdana" w:hAnsi="Verdana" w:cs="Arial"/>
                  <w:sz w:val="20"/>
                  <w:lang w:val="fr-BE"/>
                </w:rPr>
                <w:t>Mary.lyons@nuigalway.ie</w:t>
              </w:r>
            </w:hyperlink>
            <w:r w:rsidR="0039641E" w:rsidRPr="0039641E">
              <w:rPr>
                <w:rFonts w:ascii="Verdana" w:hAnsi="Verdana" w:cs="Arial"/>
                <w:color w:val="002060"/>
                <w:sz w:val="20"/>
                <w:lang w:val="fr-BE"/>
              </w:rPr>
              <w:t xml:space="preserve"> </w:t>
            </w:r>
          </w:p>
        </w:tc>
      </w:tr>
      <w:tr w:rsidR="00F8532D" w:rsidRPr="00F8532D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F8532D" w:rsidRPr="00474BE2" w:rsidRDefault="00F8532D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:rsidR="00F8532D" w:rsidRPr="00474BE2" w:rsidRDefault="00F8532D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474BE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:rsidR="00F8532D" w:rsidRPr="005E466D" w:rsidRDefault="00F8532D" w:rsidP="0039641E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:rsidR="00F8532D" w:rsidRPr="005E466D" w:rsidRDefault="0039641E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color w:val="002060"/>
                <w:sz w:val="20"/>
                <w:lang w:val="en-GB"/>
              </w:rPr>
              <w:t>P</w:t>
            </w:r>
          </w:p>
        </w:tc>
        <w:tc>
          <w:tcPr>
            <w:tcW w:w="2228" w:type="dxa"/>
            <w:shd w:val="clear" w:color="auto" w:fill="FFFFFF"/>
          </w:tcPr>
          <w:p w:rsidR="00F8532D" w:rsidRPr="00F8532D" w:rsidRDefault="00F8532D" w:rsidP="0039641E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F8532D" w:rsidRPr="00F8532D" w:rsidRDefault="00F8532D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412"/>
        <w:gridCol w:w="2052"/>
        <w:gridCol w:w="2232"/>
      </w:tblGrid>
      <w:tr w:rsidR="00A75662" w:rsidRPr="007673FA" w:rsidTr="00107B17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412" w:type="dxa"/>
            <w:shd w:val="clear" w:color="auto" w:fill="FFFFFF"/>
          </w:tcPr>
          <w:p w:rsidR="00A75662" w:rsidRPr="007673FA" w:rsidRDefault="00A75662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052" w:type="dxa"/>
            <w:vMerge w:val="restart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Department/unit</w:t>
            </w:r>
          </w:p>
        </w:tc>
        <w:tc>
          <w:tcPr>
            <w:tcW w:w="2232" w:type="dxa"/>
            <w:vMerge w:val="restart"/>
            <w:shd w:val="clear" w:color="auto" w:fill="FFFFFF"/>
          </w:tcPr>
          <w:p w:rsidR="00A75662" w:rsidRPr="007673FA" w:rsidRDefault="00A75662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:rsidTr="00107B17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1264FF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412" w:type="dxa"/>
            <w:shd w:val="clear" w:color="auto" w:fill="FFFFFF"/>
          </w:tcPr>
          <w:p w:rsidR="00A75662" w:rsidRPr="007673FA" w:rsidRDefault="00A75662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052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vMerge/>
            <w:shd w:val="clear" w:color="auto" w:fill="FFFFFF"/>
          </w:tcPr>
          <w:p w:rsidR="00A75662" w:rsidRPr="007673FA" w:rsidRDefault="00A75662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:rsidTr="00107B17">
        <w:trPr>
          <w:trHeight w:val="559"/>
        </w:trPr>
        <w:tc>
          <w:tcPr>
            <w:tcW w:w="2232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412" w:type="dxa"/>
            <w:shd w:val="clear" w:color="auto" w:fill="FFFFFF"/>
          </w:tcPr>
          <w:p w:rsidR="007967A9" w:rsidRPr="007673FA" w:rsidRDefault="007967A9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052" w:type="dxa"/>
            <w:shd w:val="clear" w:color="auto" w:fill="FFFFFF"/>
          </w:tcPr>
          <w:p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232" w:type="dxa"/>
            <w:shd w:val="clear" w:color="auto" w:fill="FFFFFF"/>
          </w:tcPr>
          <w:p w:rsidR="007967A9" w:rsidRPr="007673FA" w:rsidRDefault="007967A9" w:rsidP="0039641E">
            <w:pPr>
              <w:shd w:val="clear" w:color="auto" w:fill="FFFFFF"/>
              <w:spacing w:after="0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:rsidTr="00107B17">
        <w:tc>
          <w:tcPr>
            <w:tcW w:w="2232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412" w:type="dxa"/>
            <w:shd w:val="clear" w:color="auto" w:fill="FFFFFF"/>
          </w:tcPr>
          <w:p w:rsidR="007967A9" w:rsidRPr="00782942" w:rsidRDefault="007967A9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052" w:type="dxa"/>
            <w:shd w:val="clear" w:color="auto" w:fill="FFFFFF"/>
          </w:tcPr>
          <w:p w:rsidR="007967A9" w:rsidRPr="00782942" w:rsidRDefault="00EF398E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232" w:type="dxa"/>
            <w:shd w:val="clear" w:color="auto" w:fill="FFFFFF"/>
          </w:tcPr>
          <w:p w:rsidR="007967A9" w:rsidRPr="00EF398E" w:rsidRDefault="007967A9" w:rsidP="0039641E">
            <w:pPr>
              <w:shd w:val="clear" w:color="auto" w:fill="FFFFFF"/>
              <w:spacing w:after="0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7967A9" w:rsidRPr="00EF398E" w:rsidRDefault="007967A9" w:rsidP="007967A9">
      <w:pPr>
        <w:pStyle w:val="Text4"/>
        <w:ind w:left="0"/>
        <w:rPr>
          <w:lang w:val="fr-BE"/>
        </w:rPr>
      </w:pPr>
    </w:p>
    <w:p w:rsidR="007967A9" w:rsidRPr="00EF398E" w:rsidRDefault="007967A9" w:rsidP="007967A9">
      <w:pPr>
        <w:pStyle w:val="Text4"/>
        <w:pBdr>
          <w:bottom w:val="single" w:sz="6" w:space="1" w:color="auto"/>
        </w:pBdr>
        <w:ind w:left="0"/>
        <w:rPr>
          <w:lang w:val="fr-BE"/>
        </w:rPr>
      </w:pPr>
    </w:p>
    <w:p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 xml:space="preserve">.  </w:t>
      </w:r>
    </w:p>
    <w:p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:rsidR="005A1D32" w:rsidRDefault="005D512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782942">
        <w:rPr>
          <w:rFonts w:ascii="Verdana" w:hAnsi="Verdana" w:cs="Calibri"/>
          <w:lang w:val="en-GB"/>
        </w:rPr>
        <w:t>Planned</w:t>
      </w:r>
      <w:r w:rsidR="00A75662" w:rsidRPr="00782942">
        <w:rPr>
          <w:rFonts w:ascii="Verdana" w:hAnsi="Verdana" w:cs="Calibri"/>
          <w:lang w:val="en-GB"/>
        </w:rPr>
        <w:t xml:space="preserve"> period of the teaching</w:t>
      </w:r>
      <w:r w:rsidR="00A75662" w:rsidRPr="00C80C0A">
        <w:rPr>
          <w:rFonts w:ascii="Verdana" w:hAnsi="Verdana" w:cs="Calibri"/>
          <w:color w:val="FF0000"/>
          <w:lang w:val="en-GB"/>
        </w:rPr>
        <w:t xml:space="preserve"> </w:t>
      </w:r>
      <w:r w:rsidR="00782942" w:rsidRPr="00782942">
        <w:rPr>
          <w:rFonts w:ascii="Verdana" w:hAnsi="Verdana" w:cs="Calibri"/>
          <w:lang w:val="en-GB"/>
        </w:rPr>
        <w:t>activity</w:t>
      </w:r>
      <w:r w:rsidR="00A75662" w:rsidRPr="00BB7256">
        <w:rPr>
          <w:rFonts w:ascii="Verdana" w:hAnsi="Verdana" w:cs="Calibri"/>
          <w:lang w:val="en-GB"/>
        </w:rPr>
        <w:t xml:space="preserve">: </w:t>
      </w:r>
      <w:r w:rsidRPr="00BB7256">
        <w:rPr>
          <w:rFonts w:ascii="Verdana" w:hAnsi="Verdana" w:cs="Calibri"/>
          <w:lang w:val="en-GB"/>
        </w:rPr>
        <w:t xml:space="preserve">from </w:t>
      </w:r>
      <w:r w:rsidRPr="00456272">
        <w:rPr>
          <w:rFonts w:ascii="Verdana" w:hAnsi="Verdana" w:cs="Calibri"/>
          <w:i/>
          <w:highlight w:val="yellow"/>
          <w:lang w:val="en-GB"/>
        </w:rPr>
        <w:t>[day/month/year]</w:t>
      </w:r>
      <w:r w:rsidRPr="00BB7256">
        <w:rPr>
          <w:rFonts w:ascii="Verdana" w:hAnsi="Verdana" w:cs="Calibri"/>
          <w:lang w:val="en-GB"/>
        </w:rPr>
        <w:tab/>
        <w:t>till</w:t>
      </w:r>
      <w:r w:rsidR="002D70EE" w:rsidRPr="00BB7256">
        <w:rPr>
          <w:rFonts w:ascii="Verdana" w:hAnsi="Verdana" w:cs="Calibri"/>
          <w:lang w:val="en-GB"/>
        </w:rPr>
        <w:t xml:space="preserve"> </w:t>
      </w:r>
      <w:r w:rsidRPr="00456272">
        <w:rPr>
          <w:rFonts w:ascii="Verdana" w:hAnsi="Verdana" w:cs="Calibri"/>
          <w:i/>
          <w:highlight w:val="yellow"/>
          <w:lang w:val="en-GB"/>
        </w:rPr>
        <w:t>[day/month/year]</w:t>
      </w:r>
    </w:p>
    <w:p w:rsidR="009E6FCD" w:rsidRDefault="005E466D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Duration (days): ………………….</w:t>
      </w:r>
      <w:r w:rsidR="00DA7799">
        <w:rPr>
          <w:rFonts w:ascii="Verdana" w:hAnsi="Verdana" w:cs="Calibri"/>
          <w:lang w:val="en-GB"/>
        </w:rPr>
        <w:t xml:space="preserve"> </w:t>
      </w:r>
    </w:p>
    <w:p w:rsidR="009E6FCD" w:rsidRDefault="009E6FCD" w:rsidP="009E6FCD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74FC4">
        <w:rPr>
          <w:rFonts w:ascii="Verdana" w:hAnsi="Verdana" w:cs="Calibri"/>
          <w:sz w:val="28"/>
          <w:szCs w:val="28"/>
          <w:lang w:val="en-GB"/>
        </w:rPr>
        <w:t>□</w:t>
      </w:r>
      <w:r>
        <w:rPr>
          <w:rFonts w:ascii="Verdana" w:hAnsi="Verdana" w:cs="Calibri"/>
          <w:sz w:val="28"/>
          <w:szCs w:val="28"/>
          <w:lang w:val="en-GB"/>
        </w:rPr>
        <w:t xml:space="preserve"> </w:t>
      </w:r>
      <w:r>
        <w:rPr>
          <w:rFonts w:ascii="Verdana" w:hAnsi="Verdana" w:cs="Calibri"/>
          <w:lang w:val="en-GB"/>
        </w:rPr>
        <w:t xml:space="preserve">Additional day for travel needed directly before the </w:t>
      </w:r>
      <w:r w:rsidRPr="009E6FCD">
        <w:rPr>
          <w:rFonts w:ascii="Verdana" w:hAnsi="Verdana" w:cs="Calibri"/>
          <w:lang w:val="en-GB"/>
        </w:rPr>
        <w:t>first day of the activity abroad</w:t>
      </w:r>
    </w:p>
    <w:p w:rsidR="009E6FCD" w:rsidRDefault="009E6FCD" w:rsidP="009E6FCD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74FC4">
        <w:rPr>
          <w:rFonts w:ascii="Verdana" w:hAnsi="Verdana" w:cs="Calibri"/>
          <w:sz w:val="28"/>
          <w:szCs w:val="28"/>
          <w:lang w:val="en-GB"/>
        </w:rPr>
        <w:t>□</w:t>
      </w:r>
      <w:r>
        <w:rPr>
          <w:rFonts w:ascii="Verdana" w:hAnsi="Verdana" w:cs="Calibri"/>
          <w:sz w:val="28"/>
          <w:szCs w:val="28"/>
          <w:lang w:val="en-GB"/>
        </w:rPr>
        <w:t xml:space="preserve"> </w:t>
      </w:r>
      <w:r>
        <w:rPr>
          <w:rFonts w:ascii="Verdana" w:hAnsi="Verdana" w:cs="Calibri"/>
          <w:lang w:val="en-GB"/>
        </w:rPr>
        <w:t>Additional day for travel needed directly following the last</w:t>
      </w:r>
      <w:r w:rsidRPr="009E6FCD">
        <w:rPr>
          <w:rFonts w:ascii="Verdana" w:hAnsi="Verdana" w:cs="Calibri"/>
          <w:lang w:val="en-GB"/>
        </w:rPr>
        <w:t xml:space="preserve"> day of the activity abroad</w:t>
      </w:r>
    </w:p>
    <w:p w:rsidR="00377526" w:rsidRDefault="005E466D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 xml:space="preserve">Subject </w:t>
      </w:r>
      <w:r w:rsidR="00E4376B">
        <w:rPr>
          <w:rFonts w:ascii="Verdana" w:hAnsi="Verdana" w:cs="Calibri"/>
          <w:lang w:val="en-GB"/>
        </w:rPr>
        <w:t>field</w:t>
      </w:r>
      <w:r w:rsidR="00377526">
        <w:rPr>
          <w:rStyle w:val="EndnoteReference"/>
          <w:rFonts w:ascii="Verdana" w:hAnsi="Verdana" w:cs="Calibri"/>
          <w:lang w:val="en-GB"/>
        </w:rPr>
        <w:endnoteReference w:id="6"/>
      </w:r>
      <w:r w:rsidR="00377526">
        <w:rPr>
          <w:rFonts w:ascii="Verdana" w:hAnsi="Verdana" w:cs="Calibri"/>
          <w:lang w:val="en-GB"/>
        </w:rPr>
        <w:t>: ………………….</w:t>
      </w:r>
    </w:p>
    <w:p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sz w:val="28"/>
          <w:szCs w:val="28"/>
          <w:lang w:val="en-GB"/>
        </w:rPr>
      </w:pPr>
      <w:r>
        <w:rPr>
          <w:rFonts w:ascii="Verdana" w:hAnsi="Verdana" w:cs="Calibri"/>
          <w:lang w:val="en-GB"/>
        </w:rPr>
        <w:t xml:space="preserve">Level: Short cycle </w:t>
      </w:r>
      <w:r w:rsidRPr="008D4337">
        <w:rPr>
          <w:rFonts w:ascii="Verdana" w:hAnsi="Verdana"/>
          <w:sz w:val="16"/>
          <w:szCs w:val="16"/>
          <w:lang w:val="en-GB"/>
        </w:rPr>
        <w:t xml:space="preserve">(EQF level 5) </w:t>
      </w:r>
      <w:r w:rsidRPr="00174FC4">
        <w:rPr>
          <w:rFonts w:ascii="Verdana" w:hAnsi="Verdana" w:cs="Calibri"/>
          <w:sz w:val="28"/>
          <w:szCs w:val="28"/>
          <w:lang w:val="en-GB"/>
        </w:rPr>
        <w:t>□</w:t>
      </w:r>
      <w:r>
        <w:rPr>
          <w:rFonts w:ascii="Verdana" w:hAnsi="Verdana" w:cs="Calibri"/>
          <w:lang w:val="en-GB"/>
        </w:rPr>
        <w:t xml:space="preserve">; Bachelor </w:t>
      </w:r>
      <w:r w:rsidRPr="008D4337">
        <w:rPr>
          <w:rFonts w:ascii="Verdana" w:hAnsi="Verdana"/>
          <w:sz w:val="16"/>
          <w:szCs w:val="16"/>
          <w:lang w:val="en-GB"/>
        </w:rPr>
        <w:t>or equivalent first cycle (EQF level 6</w:t>
      </w:r>
      <w:proofErr w:type="gramStart"/>
      <w:r w:rsidRPr="008D4337">
        <w:rPr>
          <w:rFonts w:ascii="Verdana" w:hAnsi="Verdana"/>
          <w:sz w:val="16"/>
          <w:szCs w:val="16"/>
          <w:lang w:val="en-GB"/>
        </w:rPr>
        <w:t xml:space="preserve">) </w:t>
      </w:r>
      <w:r>
        <w:rPr>
          <w:rFonts w:ascii="Verdana" w:hAnsi="Verdana" w:cs="Calibri"/>
          <w:lang w:val="en-GB"/>
        </w:rPr>
        <w:t xml:space="preserve"> </w:t>
      </w:r>
      <w:r w:rsidRPr="00174FC4">
        <w:rPr>
          <w:rFonts w:ascii="Verdana" w:hAnsi="Verdana" w:cs="Calibri"/>
          <w:sz w:val="28"/>
          <w:szCs w:val="28"/>
          <w:lang w:val="en-GB"/>
        </w:rPr>
        <w:t>□</w:t>
      </w:r>
      <w:proofErr w:type="gramEnd"/>
      <w:r>
        <w:rPr>
          <w:rFonts w:ascii="Verdana" w:hAnsi="Verdana" w:cs="Calibri"/>
          <w:lang w:val="en-GB"/>
        </w:rPr>
        <w:t xml:space="preserve">; Master </w:t>
      </w:r>
      <w:r w:rsidRPr="008D4337">
        <w:rPr>
          <w:rFonts w:ascii="Verdana" w:hAnsi="Verdana"/>
          <w:sz w:val="16"/>
          <w:szCs w:val="16"/>
          <w:lang w:val="en-GB"/>
        </w:rPr>
        <w:t xml:space="preserve">or equivalent second cycle (EQF level 7) </w:t>
      </w:r>
      <w:r>
        <w:rPr>
          <w:rFonts w:ascii="Verdana" w:hAnsi="Verdana" w:cs="Calibri"/>
          <w:lang w:val="en-GB"/>
        </w:rPr>
        <w:t xml:space="preserve"> </w:t>
      </w:r>
      <w:r w:rsidRPr="00174FC4">
        <w:rPr>
          <w:rFonts w:ascii="Verdana" w:hAnsi="Verdana" w:cs="Calibri"/>
          <w:sz w:val="28"/>
          <w:szCs w:val="28"/>
          <w:lang w:val="en-GB"/>
        </w:rPr>
        <w:t>□</w:t>
      </w:r>
      <w:r>
        <w:rPr>
          <w:rFonts w:ascii="Verdana" w:hAnsi="Verdana" w:cs="Calibri"/>
          <w:lang w:val="en-GB"/>
        </w:rPr>
        <w:t xml:space="preserve">; Doctoral </w:t>
      </w:r>
      <w:r w:rsidRPr="008D4337">
        <w:rPr>
          <w:rFonts w:ascii="Verdana" w:hAnsi="Verdana"/>
          <w:sz w:val="16"/>
          <w:szCs w:val="16"/>
          <w:lang w:val="en-GB"/>
        </w:rPr>
        <w:t>or equivalent third cycle (EQF level 8)</w:t>
      </w:r>
      <w:r>
        <w:rPr>
          <w:rFonts w:ascii="Verdana" w:hAnsi="Verdana" w:cs="Calibri"/>
          <w:lang w:val="en-GB"/>
        </w:rPr>
        <w:t xml:space="preserve"> </w:t>
      </w:r>
      <w:r w:rsidRPr="00174FC4">
        <w:rPr>
          <w:rFonts w:ascii="Verdana" w:hAnsi="Verdana" w:cs="Calibri"/>
          <w:sz w:val="28"/>
          <w:szCs w:val="28"/>
          <w:lang w:val="en-GB"/>
        </w:rPr>
        <w:t>□</w:t>
      </w:r>
    </w:p>
    <w:p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Number of teaching hours: 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Pr="00660DEA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377526" w:rsidRDefault="00377526" w:rsidP="00E152D3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E152D3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E152D3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E152D3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Pr="00660DEA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Pr="00806147">
              <w:rPr>
                <w:rFonts w:ascii="Verdana" w:hAnsi="Verdana" w:cs="Calibri"/>
                <w:b/>
                <w:sz w:val="20"/>
                <w:lang w:val="en-GB"/>
              </w:rPr>
              <w:t xml:space="preserve">both for the institutions involved and for 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teacher):</w:t>
            </w: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Pr="00660DEA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Pr="00660DEA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 (not limited to the number of students concerned):</w:t>
            </w: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7B3F1B" w:rsidRDefault="00377526" w:rsidP="00DF4C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377526" w:rsidRDefault="00377526" w:rsidP="00197969">
      <w:pPr>
        <w:spacing w:after="120"/>
        <w:rPr>
          <w:rFonts w:ascii="Verdana" w:hAnsi="Verdana" w:cs="Calibri"/>
          <w:sz w:val="20"/>
          <w:lang w:val="en-GB"/>
        </w:rPr>
      </w:pPr>
      <w:r w:rsidRPr="00082002">
        <w:rPr>
          <w:rFonts w:ascii="Verdana" w:hAnsi="Verdana" w:cs="Calibri"/>
          <w:sz w:val="20"/>
          <w:lang w:val="en-GB"/>
        </w:rPr>
        <w:t>By signing</w:t>
      </w:r>
      <w:r>
        <w:rPr>
          <w:rStyle w:val="EndnoteReference"/>
          <w:rFonts w:ascii="Verdana" w:hAnsi="Verdana" w:cs="Calibri"/>
          <w:sz w:val="20"/>
          <w:lang w:val="en-GB"/>
        </w:rPr>
        <w:endnoteReference w:id="7"/>
      </w:r>
      <w:r w:rsidRPr="00082002">
        <w:rPr>
          <w:rFonts w:ascii="Verdana" w:hAnsi="Verdana" w:cs="Calibri"/>
          <w:sz w:val="20"/>
          <w:lang w:val="en-GB"/>
        </w:rPr>
        <w:t xml:space="preserve"> this document</w:t>
      </w:r>
      <w:r>
        <w:rPr>
          <w:rFonts w:ascii="Verdana" w:hAnsi="Verdana" w:cs="Calibri"/>
          <w:sz w:val="20"/>
          <w:lang w:val="en-GB"/>
        </w:rPr>
        <w:t>,</w:t>
      </w:r>
      <w:r w:rsidRPr="00082002">
        <w:rPr>
          <w:rFonts w:ascii="Verdana" w:hAnsi="Verdana" w:cs="Calibri"/>
          <w:sz w:val="20"/>
          <w:lang w:val="en-GB"/>
        </w:rPr>
        <w:t xml:space="preserve"> the </w:t>
      </w:r>
      <w:r>
        <w:rPr>
          <w:rFonts w:ascii="Verdana" w:hAnsi="Verdana" w:cs="Calibri"/>
          <w:sz w:val="20"/>
          <w:lang w:val="en-GB"/>
        </w:rPr>
        <w:t>teacher</w:t>
      </w:r>
      <w:r w:rsidRPr="00082002">
        <w:rPr>
          <w:rFonts w:ascii="Verdana" w:hAnsi="Verdana" w:cs="Calibri"/>
          <w:sz w:val="20"/>
          <w:lang w:val="en-GB"/>
        </w:rPr>
        <w:t>, the sending institution</w:t>
      </w:r>
      <w:r>
        <w:rPr>
          <w:rFonts w:ascii="Verdana" w:hAnsi="Verdana" w:cs="Calibri"/>
          <w:sz w:val="20"/>
          <w:lang w:val="en-GB"/>
        </w:rPr>
        <w:t>/enterprise</w:t>
      </w:r>
      <w:r w:rsidRPr="00082002">
        <w:rPr>
          <w:rFonts w:ascii="Verdana" w:hAnsi="Verdana" w:cs="Calibri"/>
          <w:sz w:val="20"/>
          <w:lang w:val="en-GB"/>
        </w:rPr>
        <w:t xml:space="preserve"> and the receiving institution confirm that the</w:t>
      </w:r>
      <w:r>
        <w:rPr>
          <w:rFonts w:ascii="Verdana" w:hAnsi="Verdana" w:cs="Calibri"/>
          <w:sz w:val="20"/>
          <w:lang w:val="en-GB"/>
        </w:rPr>
        <w:t>y</w:t>
      </w:r>
      <w:r w:rsidRPr="00082002">
        <w:rPr>
          <w:rFonts w:ascii="Verdana" w:hAnsi="Verdana" w:cs="Calibri"/>
          <w:sz w:val="20"/>
          <w:lang w:val="en-GB"/>
        </w:rPr>
        <w:t xml:space="preserve"> </w:t>
      </w:r>
      <w:r>
        <w:rPr>
          <w:rFonts w:ascii="Verdana" w:hAnsi="Verdana" w:cs="Calibri"/>
          <w:sz w:val="20"/>
          <w:lang w:val="en-GB"/>
        </w:rPr>
        <w:t xml:space="preserve">approve the </w:t>
      </w:r>
      <w:r w:rsidRPr="00082002">
        <w:rPr>
          <w:rFonts w:ascii="Verdana" w:hAnsi="Verdana" w:cs="Calibri"/>
          <w:sz w:val="20"/>
          <w:lang w:val="en-GB"/>
        </w:rPr>
        <w:t>proposed</w:t>
      </w:r>
      <w:r>
        <w:rPr>
          <w:rFonts w:ascii="Verdana" w:hAnsi="Verdana" w:cs="Calibri"/>
          <w:sz w:val="20"/>
          <w:lang w:val="en-GB"/>
        </w:rPr>
        <w:t xml:space="preserve"> mobility agreement.</w:t>
      </w:r>
    </w:p>
    <w:p w:rsidR="00377526" w:rsidRDefault="00377526" w:rsidP="00DE1974">
      <w:pPr>
        <w:spacing w:after="120"/>
        <w:rPr>
          <w:rFonts w:ascii="Verdana" w:hAnsi="Verdana" w:cs="Calibri"/>
          <w:sz w:val="20"/>
          <w:lang w:val="is-IS"/>
        </w:rPr>
      </w:pPr>
      <w:r>
        <w:rPr>
          <w:rFonts w:ascii="Verdana" w:hAnsi="Verdana" w:cs="Calibri"/>
          <w:sz w:val="20"/>
          <w:lang w:val="en-GB"/>
        </w:rPr>
        <w:t>The sending higher education institution</w:t>
      </w:r>
      <w:r>
        <w:rPr>
          <w:rFonts w:ascii="Verdana" w:hAnsi="Verdana" w:cs="Calibri"/>
          <w:sz w:val="20"/>
          <w:lang w:val="is-IS"/>
        </w:rPr>
        <w:t xml:space="preserve"> supports the staff mobility as part of its modernisation and internationalisation strategy and will recognise it as a component in any evaluation or assessment of the teacher.</w:t>
      </w:r>
    </w:p>
    <w:p w:rsidR="00377526" w:rsidRPr="00656432" w:rsidRDefault="00377526" w:rsidP="0018661B">
      <w:pPr>
        <w:autoSpaceDE w:val="0"/>
        <w:autoSpaceDN w:val="0"/>
        <w:adjustRightInd w:val="0"/>
        <w:spacing w:after="120"/>
        <w:rPr>
          <w:rFonts w:ascii="Verdana" w:hAnsi="Verdana" w:cs="Calibri"/>
          <w:sz w:val="20"/>
          <w:lang w:val="en-GB"/>
        </w:rPr>
      </w:pPr>
      <w:r>
        <w:rPr>
          <w:rFonts w:ascii="Verdana" w:hAnsi="Verdana" w:cs="Calibri"/>
          <w:sz w:val="20"/>
          <w:lang w:val="is-IS"/>
        </w:rPr>
        <w:t xml:space="preserve">The teacher will share his/her </w:t>
      </w:r>
      <w:r w:rsidRPr="00DE1974">
        <w:rPr>
          <w:rFonts w:ascii="Verdana" w:hAnsi="Verdana" w:cs="Verdana"/>
          <w:sz w:val="20"/>
          <w:lang w:val="en-GB" w:eastAsia="fr-FR"/>
        </w:rPr>
        <w:t>experience</w:t>
      </w:r>
      <w:r>
        <w:rPr>
          <w:rFonts w:ascii="Verdana" w:hAnsi="Verdana" w:cs="Verdana"/>
          <w:sz w:val="20"/>
          <w:lang w:val="en-GB" w:eastAsia="fr-FR"/>
        </w:rPr>
        <w:t xml:space="preserve">, in particular its impact on his/her </w:t>
      </w:r>
      <w:r w:rsidRPr="00656432">
        <w:rPr>
          <w:rFonts w:ascii="Verdana" w:hAnsi="Verdana" w:cs="Verdana"/>
          <w:sz w:val="20"/>
          <w:lang w:val="en-GB" w:eastAsia="fr-FR"/>
        </w:rPr>
        <w:t>professional development</w:t>
      </w:r>
      <w:r>
        <w:rPr>
          <w:rFonts w:ascii="Verdana" w:hAnsi="Verdana" w:cs="Verdana"/>
          <w:sz w:val="20"/>
          <w:lang w:val="en-GB" w:eastAsia="fr-FR"/>
        </w:rPr>
        <w:t xml:space="preserve"> and</w:t>
      </w:r>
      <w:r w:rsidRPr="00656432">
        <w:rPr>
          <w:rFonts w:ascii="Verdana" w:hAnsi="Verdana" w:cs="Verdana"/>
          <w:sz w:val="20"/>
          <w:lang w:val="en-GB" w:eastAsia="fr-FR"/>
        </w:rPr>
        <w:t xml:space="preserve"> on the sending</w:t>
      </w:r>
      <w:r>
        <w:rPr>
          <w:rFonts w:ascii="Verdana" w:hAnsi="Verdana" w:cs="Verdana"/>
          <w:sz w:val="20"/>
          <w:lang w:val="en-GB" w:eastAsia="fr-FR"/>
        </w:rPr>
        <w:t xml:space="preserve"> higher education </w:t>
      </w:r>
      <w:r w:rsidRPr="00656432">
        <w:rPr>
          <w:rFonts w:ascii="Verdana" w:hAnsi="Verdana" w:cs="Verdana"/>
          <w:sz w:val="20"/>
          <w:lang w:val="en-GB" w:eastAsia="fr-FR"/>
        </w:rPr>
        <w:t>institution</w:t>
      </w:r>
      <w:r>
        <w:rPr>
          <w:rFonts w:ascii="Verdana" w:hAnsi="Verdana" w:cs="Verdana"/>
          <w:sz w:val="20"/>
          <w:lang w:val="en-GB" w:eastAsia="fr-FR"/>
        </w:rPr>
        <w:t xml:space="preserve">, </w:t>
      </w:r>
      <w:r w:rsidRPr="00DE1974">
        <w:rPr>
          <w:rFonts w:ascii="Verdana" w:hAnsi="Verdana" w:cs="Verdana"/>
          <w:sz w:val="20"/>
          <w:lang w:val="en-GB" w:eastAsia="fr-FR"/>
        </w:rPr>
        <w:t>as a</w:t>
      </w:r>
      <w:r>
        <w:rPr>
          <w:rFonts w:ascii="Verdana" w:hAnsi="Verdana" w:cs="Verdana"/>
          <w:sz w:val="20"/>
          <w:lang w:val="en-GB" w:eastAsia="fr-FR"/>
        </w:rPr>
        <w:t xml:space="preserve"> source of</w:t>
      </w:r>
      <w:r w:rsidRPr="00DE1974">
        <w:rPr>
          <w:rFonts w:ascii="Verdana" w:hAnsi="Verdana" w:cs="Verdana"/>
          <w:sz w:val="20"/>
          <w:lang w:val="en-GB" w:eastAsia="fr-FR"/>
        </w:rPr>
        <w:t xml:space="preserve"> inspiration to others</w:t>
      </w:r>
      <w:r>
        <w:rPr>
          <w:rFonts w:ascii="Verdana" w:hAnsi="Verdana" w:cs="Verdana"/>
          <w:sz w:val="20"/>
          <w:lang w:val="en-GB" w:eastAsia="fr-FR"/>
        </w:rPr>
        <w:t>.</w:t>
      </w:r>
      <w:r w:rsidRPr="00656432">
        <w:rPr>
          <w:rFonts w:ascii="Calibri" w:hAnsi="Calibri"/>
          <w:color w:val="0000FF"/>
          <w:lang w:val="en-GB"/>
        </w:rPr>
        <w:t xml:space="preserve"> </w:t>
      </w:r>
    </w:p>
    <w:p w:rsidR="00377526" w:rsidRDefault="00377526" w:rsidP="00A87B8B">
      <w:pPr>
        <w:rPr>
          <w:rFonts w:ascii="Verdana" w:hAnsi="Verdana" w:cs="Calibri"/>
          <w:sz w:val="20"/>
          <w:lang w:val="en-GB"/>
        </w:rPr>
      </w:pPr>
      <w:r>
        <w:rPr>
          <w:rFonts w:ascii="Verdana" w:hAnsi="Verdana" w:cs="Calibri"/>
          <w:sz w:val="20"/>
          <w:lang w:val="en-GB"/>
        </w:rPr>
        <w:t>The teacher and 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082002" w:rsidTr="00107B17">
        <w:trPr>
          <w:jc w:val="center"/>
        </w:trPr>
        <w:tc>
          <w:tcPr>
            <w:tcW w:w="8876" w:type="dxa"/>
            <w:shd w:val="clear" w:color="auto" w:fill="FFFFFF"/>
          </w:tcPr>
          <w:p w:rsidR="00377526" w:rsidRPr="006B63AE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teacher</w:t>
            </w:r>
          </w:p>
          <w:p w:rsidR="00377526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377526" w:rsidRPr="007B3F1B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EE0C35" w:rsidRDefault="00377526" w:rsidP="00DA5ED4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7B3F1B" w:rsidTr="00107B17">
        <w:trPr>
          <w:jc w:val="center"/>
        </w:trPr>
        <w:tc>
          <w:tcPr>
            <w:tcW w:w="8841" w:type="dxa"/>
            <w:shd w:val="clear" w:color="auto" w:fill="FFFFFF"/>
          </w:tcPr>
          <w:p w:rsidR="00377526" w:rsidRPr="006B63AE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:rsidR="00377526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="00456272">
              <w:rPr>
                <w:rFonts w:ascii="Verdana" w:hAnsi="Verdana" w:cs="Calibri"/>
                <w:sz w:val="20"/>
                <w:lang w:val="en-GB"/>
              </w:rPr>
              <w:t xml:space="preserve"> Mary Lyons, International Affairs Officer</w:t>
            </w:r>
          </w:p>
          <w:p w:rsidR="00377526" w:rsidRPr="007B3F1B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EE0C35" w:rsidRDefault="00377526" w:rsidP="00DA5ED4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7B3F1B" w:rsidTr="00107B17">
        <w:trPr>
          <w:jc w:val="center"/>
        </w:trPr>
        <w:tc>
          <w:tcPr>
            <w:tcW w:w="8823" w:type="dxa"/>
            <w:shd w:val="clear" w:color="auto" w:fill="FFFFFF"/>
          </w:tcPr>
          <w:p w:rsidR="00377526" w:rsidRPr="006B63AE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377526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:rsidR="00377526" w:rsidRPr="007B3F1B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E003B8" w:rsidRDefault="00EF398E" w:rsidP="009E6FCD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A9B" w:rsidRDefault="003C7A9B">
      <w:r>
        <w:separator/>
      </w:r>
    </w:p>
  </w:endnote>
  <w:endnote w:type="continuationSeparator" w:id="0">
    <w:p w:rsidR="003C7A9B" w:rsidRDefault="003C7A9B">
      <w:r>
        <w:continuationSeparator/>
      </w:r>
    </w:p>
  </w:endnote>
  <w:endnote w:id="1">
    <w:p w:rsidR="0039641E" w:rsidRPr="00EF398E" w:rsidRDefault="0039641E" w:rsidP="00377526">
      <w:pPr>
        <w:pStyle w:val="EndnoteText"/>
        <w:rPr>
          <w:rFonts w:ascii="Verdana" w:hAnsi="Verdana"/>
          <w:sz w:val="18"/>
          <w:szCs w:val="18"/>
          <w:lang w:val="en-GB"/>
        </w:rPr>
      </w:pPr>
      <w:r>
        <w:rPr>
          <w:rStyle w:val="EndnoteReference"/>
        </w:rPr>
        <w:endnoteRef/>
      </w:r>
      <w:r>
        <w:rPr>
          <w:lang w:val="en-GB"/>
        </w:rPr>
        <w:t xml:space="preserve"> </w:t>
      </w:r>
      <w:r>
        <w:rPr>
          <w:rFonts w:ascii="Verdana" w:hAnsi="Verdana" w:cs="Arial"/>
          <w:b/>
          <w:sz w:val="18"/>
          <w:szCs w:val="18"/>
          <w:lang w:val="en-GB"/>
        </w:rPr>
        <w:t>Se</w:t>
      </w:r>
      <w:r w:rsidRPr="0021609D">
        <w:rPr>
          <w:rFonts w:ascii="Verdana" w:hAnsi="Verdana" w:cs="Arial"/>
          <w:b/>
          <w:sz w:val="18"/>
          <w:szCs w:val="18"/>
          <w:lang w:val="en-GB"/>
        </w:rPr>
        <w:t>n</w:t>
      </w:r>
      <w:r>
        <w:rPr>
          <w:rFonts w:ascii="Verdana" w:hAnsi="Verdana" w:cs="Arial"/>
          <w:b/>
          <w:sz w:val="18"/>
          <w:szCs w:val="18"/>
          <w:lang w:val="en-GB"/>
        </w:rPr>
        <w:t xml:space="preserve">iority: </w:t>
      </w:r>
      <w:r w:rsidRPr="007967A9">
        <w:rPr>
          <w:lang w:val="en-GB"/>
        </w:rPr>
        <w:t xml:space="preserve"> </w:t>
      </w:r>
      <w:r w:rsidRPr="00EF398E">
        <w:rPr>
          <w:rFonts w:ascii="Verdana" w:hAnsi="Verdana"/>
          <w:sz w:val="18"/>
          <w:szCs w:val="18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2">
    <w:p w:rsidR="0039641E" w:rsidRPr="00EF398E" w:rsidRDefault="0039641E" w:rsidP="00377526">
      <w:pPr>
        <w:pStyle w:val="EndnoteText"/>
        <w:rPr>
          <w:rFonts w:ascii="Verdana" w:hAnsi="Verdana"/>
          <w:sz w:val="18"/>
          <w:szCs w:val="18"/>
          <w:lang w:val="en-GB"/>
        </w:rPr>
      </w:pPr>
      <w:r>
        <w:rPr>
          <w:rStyle w:val="EndnoteReference"/>
        </w:rPr>
        <w:endnoteRef/>
      </w:r>
      <w:r>
        <w:rPr>
          <w:lang w:val="en-GB"/>
        </w:rPr>
        <w:t xml:space="preserve"> </w:t>
      </w:r>
      <w:r w:rsidRPr="0021609D">
        <w:rPr>
          <w:rFonts w:ascii="Verdana" w:hAnsi="Verdana" w:cs="Arial"/>
          <w:b/>
          <w:sz w:val="18"/>
          <w:szCs w:val="18"/>
          <w:lang w:val="en-GB"/>
        </w:rPr>
        <w:t xml:space="preserve">Nationality: </w:t>
      </w:r>
      <w:r w:rsidRPr="00EF398E">
        <w:rPr>
          <w:rFonts w:ascii="Verdana" w:hAnsi="Verdana"/>
          <w:sz w:val="18"/>
          <w:szCs w:val="18"/>
          <w:lang w:val="en-GB"/>
        </w:rPr>
        <w:t>Country to which the person belongs administratively and that issues the ID card and/or passport.</w:t>
      </w:r>
    </w:p>
  </w:endnote>
  <w:endnote w:id="3">
    <w:p w:rsidR="0039641E" w:rsidRPr="00782942" w:rsidRDefault="0039641E" w:rsidP="00F8532D">
      <w:pPr>
        <w:pStyle w:val="EndnoteText"/>
        <w:rPr>
          <w:lang w:val="en-GB"/>
        </w:rPr>
      </w:pPr>
      <w:r w:rsidRPr="00782942">
        <w:rPr>
          <w:rStyle w:val="EndnoteReference"/>
        </w:rPr>
        <w:endnoteRef/>
      </w:r>
      <w:r w:rsidRPr="00782942">
        <w:rPr>
          <w:lang w:val="en-GB"/>
        </w:rPr>
        <w:t xml:space="preserve"> </w:t>
      </w:r>
      <w:r w:rsidRPr="00782942">
        <w:rPr>
          <w:rFonts w:ascii="Verdana" w:hAnsi="Verdana"/>
          <w:b/>
          <w:sz w:val="18"/>
          <w:szCs w:val="18"/>
          <w:lang w:val="en-GB"/>
        </w:rPr>
        <w:t xml:space="preserve">Size: </w:t>
      </w:r>
      <w:r w:rsidRPr="00782942">
        <w:rPr>
          <w:rFonts w:ascii="Verdana" w:hAnsi="Verdana"/>
          <w:sz w:val="18"/>
          <w:szCs w:val="18"/>
          <w:lang w:val="en-GB"/>
        </w:rPr>
        <w:t>according to the number of staff, the enterprise should be defined as small (1-50), medium (51-250) or large (&gt;251).</w:t>
      </w:r>
    </w:p>
  </w:endnote>
  <w:endnote w:id="4">
    <w:p w:rsidR="0039641E" w:rsidRPr="00E05B22" w:rsidRDefault="0039641E" w:rsidP="00377526">
      <w:pPr>
        <w:pStyle w:val="EndnoteText"/>
        <w:rPr>
          <w:rFonts w:ascii="Verdana" w:hAnsi="Verdana"/>
          <w:sz w:val="18"/>
          <w:szCs w:val="18"/>
          <w:lang w:val="en-GB"/>
        </w:rPr>
      </w:pPr>
      <w:r>
        <w:rPr>
          <w:rStyle w:val="EndnoteReference"/>
        </w:rPr>
        <w:endnoteRef/>
      </w:r>
      <w:r w:rsidRPr="007967A9">
        <w:rPr>
          <w:lang w:val="en-GB"/>
        </w:rPr>
        <w:t xml:space="preserve"> </w:t>
      </w:r>
      <w:r w:rsidRPr="004D6B9A">
        <w:rPr>
          <w:rFonts w:ascii="Verdana" w:hAnsi="Verdana"/>
          <w:b/>
          <w:sz w:val="18"/>
          <w:szCs w:val="18"/>
          <w:lang w:val="en-GB"/>
        </w:rPr>
        <w:t>Country code</w:t>
      </w:r>
      <w:r w:rsidRPr="004D6B9A">
        <w:rPr>
          <w:rFonts w:ascii="Verdana" w:hAnsi="Verdana"/>
          <w:sz w:val="18"/>
          <w:szCs w:val="18"/>
          <w:lang w:val="en-GB"/>
        </w:rPr>
        <w:t xml:space="preserve">: ISO 3166-2 country codes available at: </w:t>
      </w:r>
      <w:hyperlink r:id="rId1" w:anchor="search" w:history="1">
        <w:r w:rsidRPr="007247E6">
          <w:rPr>
            <w:rStyle w:val="Hyperlink"/>
            <w:rFonts w:ascii="Verdana" w:hAnsi="Verdana"/>
            <w:sz w:val="18"/>
            <w:szCs w:val="18"/>
            <w:lang w:val="en-GB"/>
          </w:rPr>
          <w:t>https://www.iso.org/obp/ui/#search</w:t>
        </w:r>
      </w:hyperlink>
      <w:r w:rsidRPr="004D6B9A">
        <w:rPr>
          <w:rFonts w:ascii="Verdana" w:hAnsi="Verdana"/>
          <w:sz w:val="18"/>
          <w:szCs w:val="18"/>
          <w:lang w:val="en-GB"/>
        </w:rPr>
        <w:t>.</w:t>
      </w:r>
    </w:p>
  </w:endnote>
  <w:endnote w:id="5">
    <w:p w:rsidR="0039641E" w:rsidRPr="00377526" w:rsidRDefault="0039641E" w:rsidP="00F8532D">
      <w:pPr>
        <w:pStyle w:val="EndnoteText"/>
        <w:rPr>
          <w:rFonts w:ascii="Verdana" w:hAnsi="Verdana"/>
          <w:color w:val="FF0000"/>
          <w:sz w:val="16"/>
          <w:szCs w:val="16"/>
          <w:lang w:val="en-GB"/>
        </w:rPr>
      </w:pPr>
      <w:r>
        <w:rPr>
          <w:rStyle w:val="EndnoteReference"/>
        </w:rPr>
        <w:endnoteRef/>
      </w:r>
      <w:r>
        <w:rPr>
          <w:lang w:val="en-GB"/>
        </w:rPr>
        <w:t xml:space="preserve"> </w:t>
      </w:r>
      <w:r w:rsidRPr="00EF398E">
        <w:rPr>
          <w:rFonts w:ascii="Verdana" w:hAnsi="Verdana"/>
          <w:sz w:val="18"/>
          <w:szCs w:val="18"/>
          <w:lang w:val="en-GB"/>
        </w:rPr>
        <w:t xml:space="preserve">The top-level NACE sector codes available at </w:t>
      </w:r>
      <w:hyperlink r:id="rId2" w:history="1">
        <w:r w:rsidRPr="00EF398E">
          <w:rPr>
            <w:rStyle w:val="Hyperlink"/>
            <w:rFonts w:ascii="Verdana" w:hAnsi="Verdana"/>
            <w:sz w:val="18"/>
            <w:szCs w:val="18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6">
    <w:p w:rsidR="0039641E" w:rsidRPr="00377526" w:rsidRDefault="0039641E" w:rsidP="00377526">
      <w:pPr>
        <w:rPr>
          <w:rFonts w:ascii="Verdana" w:hAnsi="Verdana"/>
          <w:sz w:val="18"/>
          <w:szCs w:val="18"/>
          <w:lang w:val="en-GB"/>
        </w:rPr>
      </w:pPr>
      <w:r>
        <w:rPr>
          <w:rStyle w:val="EndnoteReference"/>
        </w:rPr>
        <w:endnoteRef/>
      </w:r>
      <w:r w:rsidRPr="00A75662">
        <w:rPr>
          <w:lang w:val="en-GB"/>
        </w:rPr>
        <w:t xml:space="preserve"> </w:t>
      </w:r>
      <w:r w:rsidRPr="004D6B9A">
        <w:rPr>
          <w:rFonts w:ascii="Verdana" w:hAnsi="Verdana"/>
          <w:sz w:val="18"/>
          <w:szCs w:val="18"/>
          <w:lang w:val="en-GB"/>
        </w:rPr>
        <w:t>T</w:t>
      </w:r>
      <w:r w:rsidRPr="004D6B9A">
        <w:rPr>
          <w:rFonts w:ascii="Verdana" w:hAnsi="Verdana"/>
          <w:color w:val="000080"/>
          <w:sz w:val="18"/>
          <w:szCs w:val="18"/>
          <w:lang w:val="en-GB" w:eastAsia="en-GB"/>
        </w:rPr>
        <w:t>he</w:t>
      </w:r>
      <w:r w:rsidRPr="004D6B9A">
        <w:rPr>
          <w:rFonts w:ascii="Verdana" w:hAnsi="Verdana"/>
          <w:sz w:val="18"/>
          <w:szCs w:val="18"/>
          <w:lang w:val="en-GB"/>
        </w:rPr>
        <w:t xml:space="preserve"> </w:t>
      </w:r>
      <w:hyperlink r:id="rId3" w:history="1">
        <w:r w:rsidRPr="004D6B9A">
          <w:rPr>
            <w:rStyle w:val="Hyperlink"/>
            <w:rFonts w:ascii="Verdana" w:hAnsi="Verdana"/>
            <w:sz w:val="18"/>
            <w:szCs w:val="18"/>
            <w:lang w:val="en-GB"/>
          </w:rPr>
          <w:t>ISCED-F 2013 search tool</w:t>
        </w:r>
      </w:hyperlink>
      <w:r w:rsidRPr="004D6B9A">
        <w:rPr>
          <w:rFonts w:ascii="Verdana" w:hAnsi="Verdana"/>
          <w:sz w:val="18"/>
          <w:szCs w:val="18"/>
          <w:lang w:val="en-GB"/>
        </w:rPr>
        <w:t xml:space="preserve"> available at </w:t>
      </w:r>
      <w:hyperlink r:id="rId4" w:history="1">
        <w:r w:rsidRPr="004D6B9A">
          <w:rPr>
            <w:rStyle w:val="Hyperlink"/>
            <w:rFonts w:ascii="Verdana" w:hAnsi="Verdana"/>
            <w:sz w:val="18"/>
            <w:szCs w:val="18"/>
            <w:lang w:val="en-GB"/>
          </w:rPr>
          <w:t>http://ec.europa.eu/education/tools/isced-f_en.htm</w:t>
        </w:r>
      </w:hyperlink>
      <w:r w:rsidRPr="004D6B9A">
        <w:rPr>
          <w:rFonts w:ascii="Verdana" w:hAnsi="Verdana"/>
          <w:sz w:val="18"/>
          <w:szCs w:val="18"/>
          <w:lang w:val="en-GB"/>
        </w:rPr>
        <w:t xml:space="preserve"> should be used to find the ISCED 2013 detailed field of education and training that is </w:t>
      </w:r>
      <w:r w:rsidRPr="00A75662">
        <w:rPr>
          <w:rFonts w:ascii="Verdana" w:hAnsi="Verdana"/>
          <w:sz w:val="18"/>
          <w:szCs w:val="18"/>
          <w:lang w:val="en-GB"/>
        </w:rPr>
        <w:t xml:space="preserve">to the </w:t>
      </w:r>
      <w:r w:rsidRPr="00377526">
        <w:rPr>
          <w:rFonts w:ascii="Verdana" w:hAnsi="Verdana"/>
          <w:sz w:val="18"/>
          <w:szCs w:val="18"/>
          <w:lang w:val="en-GB"/>
        </w:rPr>
        <w:t>subject taught.</w:t>
      </w:r>
    </w:p>
  </w:endnote>
  <w:endnote w:id="7">
    <w:p w:rsidR="0039641E" w:rsidRPr="004208DA" w:rsidRDefault="0039641E" w:rsidP="004208DA">
      <w:pPr>
        <w:pStyle w:val="EndnoteText"/>
        <w:spacing w:after="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377526">
        <w:rPr>
          <w:rStyle w:val="EndnoteReference"/>
        </w:rPr>
        <w:endnoteRef/>
      </w:r>
      <w:r w:rsidRPr="00377526">
        <w:rPr>
          <w:lang w:val="en-GB"/>
        </w:rPr>
        <w:t xml:space="preserve"> </w:t>
      </w:r>
      <w:r w:rsidRPr="00377526">
        <w:rPr>
          <w:rFonts w:ascii="Verdana" w:hAnsi="Verdana"/>
          <w:sz w:val="18"/>
          <w:szCs w:val="18"/>
          <w:lang w:val="en-GB"/>
        </w:rPr>
        <w:t xml:space="preserve">Circulating papers with original signatures is not compulsory. Scanned copies of signatures or digital signatures may be accepted, </w:t>
      </w:r>
      <w:r w:rsidRPr="00782942">
        <w:rPr>
          <w:rFonts w:ascii="Verdana" w:hAnsi="Verdana" w:cs="Calibri"/>
          <w:sz w:val="18"/>
          <w:szCs w:val="18"/>
          <w:lang w:val="en-GB"/>
        </w:rPr>
        <w:t>depending on the national legislation.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E" w:rsidRPr="007E2F6C" w:rsidRDefault="0039641E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E" w:rsidRDefault="0039641E">
    <w:pPr>
      <w:pStyle w:val="Footer"/>
    </w:pPr>
  </w:p>
  <w:p w:rsidR="0039641E" w:rsidRPr="00910BEB" w:rsidRDefault="0039641E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A9B" w:rsidRDefault="003C7A9B">
      <w:r>
        <w:separator/>
      </w:r>
    </w:p>
  </w:footnote>
  <w:footnote w:type="continuationSeparator" w:id="0">
    <w:p w:rsidR="003C7A9B" w:rsidRDefault="003C7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39641E" w:rsidRPr="00967BFC" w:rsidTr="00084A0C">
      <w:trPr>
        <w:trHeight w:val="823"/>
      </w:trPr>
      <w:tc>
        <w:tcPr>
          <w:tcW w:w="7135" w:type="dxa"/>
          <w:vAlign w:val="center"/>
        </w:tcPr>
        <w:p w:rsidR="0039641E" w:rsidRPr="00AD66BB" w:rsidRDefault="00A4347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641E" w:rsidRPr="00AD66BB" w:rsidRDefault="0039641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:rsidR="0039641E" w:rsidRDefault="0039641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:rsidR="0039641E" w:rsidRPr="006852C7" w:rsidRDefault="0039641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:rsidR="0039641E" w:rsidRPr="00AD66BB" w:rsidRDefault="0039641E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:rsidR="0039641E" w:rsidRPr="00AD66BB" w:rsidRDefault="0039641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:rsidR="0039641E" w:rsidRDefault="0039641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:rsidR="0039641E" w:rsidRPr="006852C7" w:rsidRDefault="0039641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:rsidR="0039641E" w:rsidRPr="00AD66BB" w:rsidRDefault="0039641E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IE" w:eastAsia="en-IE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9641E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39641E" w:rsidRPr="00967BFC" w:rsidRDefault="0039641E" w:rsidP="00C05937">
          <w:pPr>
            <w:pStyle w:val="ZDGName"/>
            <w:rPr>
              <w:lang w:val="en-GB"/>
            </w:rPr>
          </w:pPr>
        </w:p>
      </w:tc>
    </w:tr>
  </w:tbl>
  <w:p w:rsidR="0039641E" w:rsidRPr="00B6735A" w:rsidRDefault="0039641E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E" w:rsidRPr="00865FC1" w:rsidRDefault="0039641E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D2D0F7AE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6810C85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51600F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8086F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1EFFC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2EC1E6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144FC5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1BA60F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F02F1B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D2AF84E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F0211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C4A5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8070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8F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E410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C62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61A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F8D5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35485CDA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9E1D10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5F1086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65C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E8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4E4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24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EF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DE22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41E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A9B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2D65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272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489E"/>
    <w:rsid w:val="00490C9A"/>
    <w:rsid w:val="00490CA2"/>
    <w:rsid w:val="004943F7"/>
    <w:rsid w:val="004969F1"/>
    <w:rsid w:val="004A19CA"/>
    <w:rsid w:val="004A3906"/>
    <w:rsid w:val="004A4C16"/>
    <w:rsid w:val="004A6099"/>
    <w:rsid w:val="004A63E4"/>
    <w:rsid w:val="004B4C99"/>
    <w:rsid w:val="004B4D19"/>
    <w:rsid w:val="004B507C"/>
    <w:rsid w:val="004B6F5F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5F5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6A65"/>
    <w:rsid w:val="00717CFD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A17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6FCD"/>
    <w:rsid w:val="009E7D00"/>
    <w:rsid w:val="009F5546"/>
    <w:rsid w:val="009F6B7E"/>
    <w:rsid w:val="00A014BD"/>
    <w:rsid w:val="00A01F2D"/>
    <w:rsid w:val="00A029A1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7C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0C0A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5793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25ED"/>
    <w:rsid w:val="00FE262D"/>
    <w:rsid w:val="00FE2824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  <w:lang w:val="en-GB" w:eastAsia="en-GB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  <w:rPr>
      <w:lang w:val="en-GB" w:eastAsia="en-GB"/>
    </w:r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  <w:rPr>
      <w:lang w:val="en-GB" w:eastAsia="en-GB"/>
    </w:r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">
    <w:name w:val="Absatz-Standardschriftart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val="en-GB"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val="en-GB"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  <w:lang w:val="en-GB" w:eastAsia="en-GB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  <w:rPr>
      <w:lang w:val="en-GB" w:eastAsia="en-GB"/>
    </w:r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  <w:rPr>
      <w:lang w:val="en-GB" w:eastAsia="en-GB"/>
    </w:r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">
    <w:name w:val="Absatz-Standardschriftart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val="en-GB"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val="en-GB"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y.lyons@nuigalway.ie" TargetMode="Externa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79F0A-2501-4508-9EA2-487EBB6A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3</Pages>
  <Words>426</Words>
  <Characters>2433</Characters>
  <Application>Microsoft Office Word</Application>
  <DocSecurity>0</DocSecurity>
  <PresentationFormat>Microsoft Word 11.0</PresentationFormat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European Commission</Company>
  <LinksUpToDate>false</LinksUpToDate>
  <CharactersWithSpaces>2854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NUIG</cp:lastModifiedBy>
  <cp:revision>2</cp:revision>
  <cp:lastPrinted>2013-11-06T09:46:00Z</cp:lastPrinted>
  <dcterms:created xsi:type="dcterms:W3CDTF">2016-10-21T17:37:00Z</dcterms:created>
  <dcterms:modified xsi:type="dcterms:W3CDTF">2016-10-21T17:37:00Z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34000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</Properties>
</file>